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EE" w:rsidRPr="0040188D" w:rsidRDefault="003D1BEE" w:rsidP="00FF54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D1BEE" w:rsidRPr="0040188D" w:rsidRDefault="003D1BEE" w:rsidP="00FF54F1">
      <w:pPr>
        <w:jc w:val="center"/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6 класс</w:t>
      </w:r>
    </w:p>
    <w:p w:rsidR="003D1BEE" w:rsidRPr="0040188D" w:rsidRDefault="003D1BEE">
      <w:pPr>
        <w:rPr>
          <w:sz w:val="28"/>
          <w:szCs w:val="28"/>
        </w:rPr>
      </w:pP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Автор ста сказочных опер: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И.С. Бах</w:t>
      </w:r>
      <w:r w:rsidRPr="0040188D">
        <w:rPr>
          <w:sz w:val="28"/>
          <w:szCs w:val="28"/>
        </w:rPr>
        <w:br/>
        <w:t>В) С.В. Рахманинова</w:t>
      </w:r>
      <w:r w:rsidRPr="0040188D">
        <w:rPr>
          <w:sz w:val="28"/>
          <w:szCs w:val="28"/>
        </w:rPr>
        <w:br/>
        <w:t>С) Н.А. Римский-Корсаков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П.И. Чайковский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Кто из перечисленных композиторов не относится к числу венских классиков: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Л. Бетховен</w:t>
      </w:r>
      <w:r w:rsidRPr="0040188D">
        <w:rPr>
          <w:sz w:val="28"/>
          <w:szCs w:val="28"/>
        </w:rPr>
        <w:br/>
        <w:t>В) И.С. Бах</w:t>
      </w:r>
      <w:r w:rsidRPr="0040188D">
        <w:rPr>
          <w:sz w:val="28"/>
          <w:szCs w:val="28"/>
        </w:rPr>
        <w:br/>
        <w:t>С) В.А. Моцарт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И. Гайдн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Сколько инструментов входит в состав симфонического оркестра: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100</w:t>
      </w:r>
      <w:r w:rsidRPr="0040188D">
        <w:rPr>
          <w:sz w:val="28"/>
          <w:szCs w:val="28"/>
        </w:rPr>
        <w:br/>
        <w:t>В) 200</w:t>
      </w:r>
      <w:r w:rsidRPr="0040188D">
        <w:rPr>
          <w:sz w:val="28"/>
          <w:szCs w:val="28"/>
        </w:rPr>
        <w:br/>
        <w:t>С) 20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10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«Рефрен» звучит: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в одночастной форме</w:t>
      </w:r>
      <w:r w:rsidRPr="0040188D">
        <w:rPr>
          <w:sz w:val="28"/>
          <w:szCs w:val="28"/>
        </w:rPr>
        <w:br/>
        <w:t>В) в двухчастной форме</w:t>
      </w:r>
      <w:r w:rsidRPr="0040188D">
        <w:rPr>
          <w:sz w:val="28"/>
          <w:szCs w:val="28"/>
        </w:rPr>
        <w:br/>
        <w:t>С) в форме рондо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в куплетной форме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Кем является И.С. Бах: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композитором-романтиком</w:t>
      </w:r>
      <w:r w:rsidRPr="0040188D">
        <w:rPr>
          <w:sz w:val="28"/>
          <w:szCs w:val="28"/>
        </w:rPr>
        <w:br/>
        <w:t>В) основоположником русской классической музыки</w:t>
      </w:r>
      <w:r w:rsidRPr="0040188D">
        <w:rPr>
          <w:sz w:val="28"/>
          <w:szCs w:val="28"/>
        </w:rPr>
        <w:br/>
        <w:t>С) композитором-философом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основателем «Могучей кучки»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Высокий мужской голос: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 xml:space="preserve">А) бас </w:t>
      </w:r>
      <w:r w:rsidRPr="0040188D">
        <w:rPr>
          <w:sz w:val="28"/>
          <w:szCs w:val="28"/>
        </w:rPr>
        <w:br/>
        <w:t>В) тенор</w:t>
      </w:r>
      <w:r w:rsidRPr="0040188D">
        <w:rPr>
          <w:sz w:val="28"/>
          <w:szCs w:val="28"/>
        </w:rPr>
        <w:br/>
        <w:t>С) сопрано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баритон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«Увертюра» - это: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определение темпа</w:t>
      </w:r>
      <w:r w:rsidRPr="0040188D">
        <w:rPr>
          <w:sz w:val="28"/>
          <w:szCs w:val="28"/>
        </w:rPr>
        <w:br/>
        <w:t>В) название балета</w:t>
      </w:r>
      <w:r w:rsidRPr="0040188D">
        <w:rPr>
          <w:sz w:val="28"/>
          <w:szCs w:val="28"/>
        </w:rPr>
        <w:br/>
        <w:t>С) оркестровое вступление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имя оперного героя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Жанр оперы «Иван Сусанин»: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эпическая сказка</w:t>
      </w:r>
      <w:r w:rsidRPr="0040188D">
        <w:rPr>
          <w:sz w:val="28"/>
          <w:szCs w:val="28"/>
        </w:rPr>
        <w:br/>
        <w:t>В) историческая драма</w:t>
      </w:r>
      <w:r w:rsidRPr="0040188D">
        <w:rPr>
          <w:sz w:val="28"/>
          <w:szCs w:val="28"/>
        </w:rPr>
        <w:br/>
        <w:t>С) лирика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сатира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«Программная музыка» - это: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музыка, у которой есть  название</w:t>
      </w:r>
      <w:r w:rsidRPr="0040188D">
        <w:rPr>
          <w:sz w:val="28"/>
          <w:szCs w:val="28"/>
        </w:rPr>
        <w:br/>
        <w:t>В) танцевальная музыка</w:t>
      </w:r>
      <w:r w:rsidRPr="0040188D">
        <w:rPr>
          <w:sz w:val="28"/>
          <w:szCs w:val="28"/>
        </w:rPr>
        <w:br/>
        <w:t>С) музыка к кинофильмам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инструментальная музыка</w:t>
      </w: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Название последней части симфонии: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адажио</w:t>
      </w:r>
      <w:r w:rsidRPr="0040188D">
        <w:rPr>
          <w:sz w:val="28"/>
          <w:szCs w:val="28"/>
        </w:rPr>
        <w:br/>
        <w:t>В) финал</w:t>
      </w:r>
      <w:r w:rsidRPr="0040188D">
        <w:rPr>
          <w:sz w:val="28"/>
          <w:szCs w:val="28"/>
        </w:rPr>
        <w:br/>
        <w:t>С) скерцо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аллегро</w:t>
      </w:r>
    </w:p>
    <w:p w:rsidR="003D1BEE" w:rsidRPr="0040188D" w:rsidRDefault="003D1BEE" w:rsidP="00847180">
      <w:pPr>
        <w:ind w:left="360"/>
        <w:rPr>
          <w:sz w:val="28"/>
          <w:szCs w:val="28"/>
        </w:rPr>
      </w:pPr>
    </w:p>
    <w:p w:rsidR="003D1BEE" w:rsidRPr="0040188D" w:rsidRDefault="003D1BEE" w:rsidP="00FF54F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Основная тема творчества С.В. Рахманинова: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сатира</w:t>
      </w:r>
      <w:r w:rsidRPr="0040188D">
        <w:rPr>
          <w:sz w:val="28"/>
          <w:szCs w:val="28"/>
        </w:rPr>
        <w:br/>
        <w:t>В) военная тематика</w:t>
      </w:r>
      <w:r w:rsidRPr="0040188D">
        <w:rPr>
          <w:sz w:val="28"/>
          <w:szCs w:val="28"/>
        </w:rPr>
        <w:br/>
        <w:t>С) тема борьбы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лирика</w:t>
      </w:r>
    </w:p>
    <w:p w:rsidR="003D1BEE" w:rsidRPr="0040188D" w:rsidRDefault="003D1BEE" w:rsidP="003A03F2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Какой инструмент не относится к духовой группе симфонического оркестра: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гобой</w:t>
      </w:r>
      <w:r w:rsidRPr="0040188D">
        <w:rPr>
          <w:sz w:val="28"/>
          <w:szCs w:val="28"/>
        </w:rPr>
        <w:br/>
        <w:t>В) виолончель</w:t>
      </w:r>
      <w:r w:rsidRPr="0040188D">
        <w:rPr>
          <w:sz w:val="28"/>
          <w:szCs w:val="28"/>
        </w:rPr>
        <w:br/>
        <w:t>С) кларнет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фагот</w:t>
      </w:r>
    </w:p>
    <w:p w:rsidR="003D1BEE" w:rsidRPr="0040188D" w:rsidRDefault="003D1BEE" w:rsidP="003A03F2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Какая опера написана П.И. Чайковским: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«Евгений Онегин»</w:t>
      </w:r>
      <w:r w:rsidRPr="0040188D">
        <w:rPr>
          <w:sz w:val="28"/>
          <w:szCs w:val="28"/>
        </w:rPr>
        <w:br/>
        <w:t>В) «Иван Сусанин»</w:t>
      </w:r>
      <w:r w:rsidRPr="0040188D">
        <w:rPr>
          <w:sz w:val="28"/>
          <w:szCs w:val="28"/>
        </w:rPr>
        <w:br/>
        <w:t>С) «Борис Годунов»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«Дон Жуан»</w:t>
      </w:r>
    </w:p>
    <w:p w:rsidR="003D1BEE" w:rsidRPr="0040188D" w:rsidRDefault="003D1BEE" w:rsidP="003A03F2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Какого инструмента нет в народном оркестре:</w:t>
      </w:r>
      <w:r w:rsidRPr="0040188D">
        <w:rPr>
          <w:sz w:val="28"/>
          <w:szCs w:val="28"/>
        </w:rPr>
        <w:br/>
        <w:t>А) баяна</w:t>
      </w:r>
      <w:r w:rsidRPr="0040188D">
        <w:rPr>
          <w:sz w:val="28"/>
          <w:szCs w:val="28"/>
        </w:rPr>
        <w:br/>
        <w:t>В) треугольника</w:t>
      </w:r>
      <w:r w:rsidRPr="0040188D">
        <w:rPr>
          <w:sz w:val="28"/>
          <w:szCs w:val="28"/>
        </w:rPr>
        <w:br/>
        <w:t>С) валторны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домбры</w:t>
      </w:r>
    </w:p>
    <w:p w:rsidR="003D1BEE" w:rsidRPr="0040188D" w:rsidRDefault="003D1BEE" w:rsidP="007F3B2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На какой линейке пишется нота СИ</w:t>
      </w:r>
      <w:r w:rsidRPr="0040188D">
        <w:rPr>
          <w:b/>
          <w:bCs/>
          <w:i/>
          <w:iCs/>
          <w:sz w:val="28"/>
          <w:szCs w:val="28"/>
          <w:vertAlign w:val="superscript"/>
        </w:rPr>
        <w:t>1</w:t>
      </w:r>
      <w:r w:rsidRPr="0040188D">
        <w:rPr>
          <w:b/>
          <w:bCs/>
          <w:i/>
          <w:iCs/>
          <w:sz w:val="28"/>
          <w:szCs w:val="28"/>
        </w:rPr>
        <w:t>:</w:t>
      </w:r>
      <w:r w:rsidRPr="0040188D">
        <w:rPr>
          <w:sz w:val="28"/>
          <w:szCs w:val="28"/>
        </w:rPr>
        <w:br/>
        <w:t>А) на первой</w:t>
      </w:r>
      <w:r w:rsidRPr="0040188D">
        <w:rPr>
          <w:sz w:val="28"/>
          <w:szCs w:val="28"/>
        </w:rPr>
        <w:br/>
        <w:t>В) на четвертой</w:t>
      </w:r>
      <w:r w:rsidRPr="0040188D">
        <w:rPr>
          <w:sz w:val="28"/>
          <w:szCs w:val="28"/>
        </w:rPr>
        <w:br/>
        <w:t>С) на второй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на третей</w:t>
      </w:r>
    </w:p>
    <w:p w:rsidR="003D1BEE" w:rsidRPr="0040188D" w:rsidRDefault="003D1BEE" w:rsidP="007F3B2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Основная тема творчества Л.В. Бетховена:</w:t>
      </w:r>
      <w:r w:rsidRPr="0040188D">
        <w:rPr>
          <w:sz w:val="28"/>
          <w:szCs w:val="28"/>
        </w:rPr>
        <w:br/>
        <w:t>А) лирика</w:t>
      </w:r>
      <w:r w:rsidRPr="0040188D">
        <w:rPr>
          <w:sz w:val="28"/>
          <w:szCs w:val="28"/>
        </w:rPr>
        <w:br/>
        <w:t>В) борьба</w:t>
      </w:r>
      <w:r w:rsidRPr="0040188D">
        <w:rPr>
          <w:sz w:val="28"/>
          <w:szCs w:val="28"/>
        </w:rPr>
        <w:br/>
        <w:t>С) жанровые сценки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сатира</w:t>
      </w:r>
    </w:p>
    <w:p w:rsidR="003D1BEE" w:rsidRPr="0040188D" w:rsidRDefault="003D1BEE" w:rsidP="007F3B2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«Аккорд» - это: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созвучие из трех и более нот</w:t>
      </w:r>
      <w:r w:rsidRPr="0040188D">
        <w:rPr>
          <w:sz w:val="28"/>
          <w:szCs w:val="28"/>
        </w:rPr>
        <w:br/>
        <w:t>В) музыкальный жанр</w:t>
      </w:r>
      <w:r w:rsidRPr="0040188D">
        <w:rPr>
          <w:sz w:val="28"/>
          <w:szCs w:val="28"/>
        </w:rPr>
        <w:br/>
        <w:t>С) музыкальный инструмент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название части в симфонии</w:t>
      </w:r>
    </w:p>
    <w:p w:rsidR="003D1BEE" w:rsidRPr="0040188D" w:rsidRDefault="003D1BEE" w:rsidP="007F3B2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Опера, написанная В.А. Моцартом: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«Снегурочка»</w:t>
      </w:r>
      <w:r w:rsidRPr="0040188D">
        <w:rPr>
          <w:sz w:val="28"/>
          <w:szCs w:val="28"/>
        </w:rPr>
        <w:br/>
        <w:t>В) «Война и мир»</w:t>
      </w:r>
      <w:r w:rsidRPr="0040188D">
        <w:rPr>
          <w:sz w:val="28"/>
          <w:szCs w:val="28"/>
        </w:rPr>
        <w:br/>
        <w:t>С) «Алеко»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«Свадьба Фигаро»</w:t>
      </w:r>
    </w:p>
    <w:p w:rsidR="003D1BEE" w:rsidRPr="0040188D" w:rsidRDefault="003D1BEE" w:rsidP="007F3B21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«Мажор» - это: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грустный лад</w:t>
      </w:r>
      <w:r w:rsidRPr="0040188D">
        <w:rPr>
          <w:sz w:val="28"/>
          <w:szCs w:val="28"/>
        </w:rPr>
        <w:br/>
        <w:t>В) название оперы</w:t>
      </w:r>
      <w:r w:rsidRPr="0040188D">
        <w:rPr>
          <w:sz w:val="28"/>
          <w:szCs w:val="28"/>
        </w:rPr>
        <w:br/>
        <w:t>С) веселый лад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переменный лад</w:t>
      </w:r>
    </w:p>
    <w:p w:rsidR="003D1BEE" w:rsidRPr="0040188D" w:rsidRDefault="003D1BEE" w:rsidP="00D4524B">
      <w:pPr>
        <w:numPr>
          <w:ilvl w:val="0"/>
          <w:numId w:val="1"/>
        </w:numPr>
        <w:rPr>
          <w:sz w:val="28"/>
          <w:szCs w:val="28"/>
        </w:rPr>
      </w:pPr>
      <w:r w:rsidRPr="0040188D">
        <w:rPr>
          <w:b/>
          <w:bCs/>
          <w:i/>
          <w:iCs/>
          <w:sz w:val="28"/>
          <w:szCs w:val="28"/>
        </w:rPr>
        <w:t>Какого номера нет в опере:</w:t>
      </w:r>
      <w:r w:rsidRPr="0040188D">
        <w:rPr>
          <w:b/>
          <w:bCs/>
          <w:i/>
          <w:iCs/>
          <w:sz w:val="28"/>
          <w:szCs w:val="28"/>
        </w:rPr>
        <w:br/>
      </w:r>
      <w:r w:rsidRPr="0040188D">
        <w:rPr>
          <w:sz w:val="28"/>
          <w:szCs w:val="28"/>
        </w:rPr>
        <w:t>А) арии</w:t>
      </w:r>
      <w:r w:rsidRPr="0040188D">
        <w:rPr>
          <w:sz w:val="28"/>
          <w:szCs w:val="28"/>
        </w:rPr>
        <w:br/>
        <w:t>В) па-де-де</w:t>
      </w:r>
      <w:r w:rsidRPr="0040188D">
        <w:rPr>
          <w:sz w:val="28"/>
          <w:szCs w:val="28"/>
        </w:rPr>
        <w:br/>
        <w:t>С) дуэта</w:t>
      </w:r>
      <w:r w:rsidRPr="0040188D">
        <w:rPr>
          <w:sz w:val="28"/>
          <w:szCs w:val="28"/>
        </w:rPr>
        <w:br/>
      </w:r>
      <w:r w:rsidRPr="0040188D">
        <w:rPr>
          <w:sz w:val="28"/>
          <w:szCs w:val="28"/>
          <w:lang w:val="en-US"/>
        </w:rPr>
        <w:t>D</w:t>
      </w:r>
      <w:r w:rsidRPr="0040188D">
        <w:rPr>
          <w:sz w:val="28"/>
          <w:szCs w:val="28"/>
        </w:rPr>
        <w:t>) ансамбля</w:t>
      </w:r>
    </w:p>
    <w:p w:rsidR="003D1BEE" w:rsidRPr="0040188D" w:rsidRDefault="003D1BEE" w:rsidP="00D4524B">
      <w:pPr>
        <w:rPr>
          <w:sz w:val="28"/>
          <w:szCs w:val="28"/>
        </w:rPr>
      </w:pPr>
    </w:p>
    <w:p w:rsidR="003D1BEE" w:rsidRPr="00DA54A5" w:rsidRDefault="003D1BEE" w:rsidP="00DA54A5">
      <w:pPr>
        <w:widowControl w:val="0"/>
        <w:suppressAutoHyphens/>
        <w:jc w:val="center"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 xml:space="preserve">           Часть В</w:t>
      </w:r>
    </w:p>
    <w:p w:rsidR="003D1BEE" w:rsidRPr="00DA54A5" w:rsidRDefault="003D1BEE" w:rsidP="00DA54A5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3D1BEE" w:rsidRPr="00DA54A5" w:rsidRDefault="003D1BEE" w:rsidP="00DA54A5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1.</w:t>
      </w:r>
      <w:r w:rsidRPr="00DA54A5">
        <w:rPr>
          <w:b/>
          <w:bCs/>
          <w:kern w:val="1"/>
          <w:sz w:val="28"/>
          <w:szCs w:val="28"/>
        </w:rPr>
        <w:t xml:space="preserve">Установите соответствие между именами и фамилиями композиторов </w:t>
      </w:r>
      <w:r>
        <w:rPr>
          <w:b/>
          <w:bCs/>
          <w:kern w:val="1"/>
          <w:sz w:val="28"/>
          <w:szCs w:val="28"/>
        </w:rPr>
        <w:t>-5б.</w:t>
      </w:r>
    </w:p>
    <w:p w:rsidR="003D1BEE" w:rsidRPr="00DA54A5" w:rsidRDefault="003D1BEE" w:rsidP="00DA54A5">
      <w:pPr>
        <w:widowControl w:val="0"/>
        <w:suppressAutoHyphens/>
        <w:rPr>
          <w:kern w:val="1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03"/>
        <w:gridCol w:w="3537"/>
      </w:tblGrid>
      <w:tr w:rsidR="003D1BEE" w:rsidRPr="00431F6B">
        <w:trPr>
          <w:trHeight w:val="324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kern w:val="1"/>
                <w:sz w:val="28"/>
                <w:szCs w:val="28"/>
              </w:rPr>
              <w:t xml:space="preserve">   </w:t>
            </w:r>
            <w:r w:rsidRPr="00431F6B">
              <w:rPr>
                <w:b/>
                <w:bCs/>
                <w:color w:val="000000"/>
                <w:kern w:val="1"/>
                <w:sz w:val="28"/>
                <w:szCs w:val="28"/>
              </w:rPr>
              <w:t>Имя</w:t>
            </w:r>
            <w:r w:rsidRPr="00431F6B">
              <w:rPr>
                <w:color w:val="000000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b/>
                <w:bCs/>
                <w:color w:val="000000"/>
                <w:kern w:val="1"/>
                <w:sz w:val="28"/>
                <w:szCs w:val="28"/>
              </w:rPr>
              <w:t>Фамилия</w:t>
            </w:r>
            <w:r w:rsidRPr="00431F6B">
              <w:rPr>
                <w:color w:val="000000"/>
                <w:kern w:val="1"/>
                <w:sz w:val="28"/>
                <w:szCs w:val="28"/>
              </w:rPr>
              <w:t xml:space="preserve"> </w:t>
            </w:r>
          </w:p>
        </w:tc>
      </w:tr>
      <w:tr w:rsidR="003D1BEE" w:rsidRPr="00431F6B">
        <w:trPr>
          <w:trHeight w:val="299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Морис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BEE" w:rsidRPr="00431F6B" w:rsidRDefault="003D1BEE" w:rsidP="00431F6B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 xml:space="preserve">А) Чайковский </w:t>
            </w:r>
          </w:p>
        </w:tc>
      </w:tr>
      <w:tr w:rsidR="003D1BEE" w:rsidRPr="00431F6B">
        <w:trPr>
          <w:trHeight w:val="299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>Михаил Иванович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BEE" w:rsidRPr="00431F6B" w:rsidRDefault="003D1BEE" w:rsidP="00431F6B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 xml:space="preserve">Б) Римский-Корсаков </w:t>
            </w:r>
          </w:p>
        </w:tc>
      </w:tr>
      <w:tr w:rsidR="003D1BEE" w:rsidRPr="00431F6B">
        <w:trPr>
          <w:trHeight w:val="299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>Петр Ильич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>В) Глинка</w:t>
            </w:r>
          </w:p>
        </w:tc>
      </w:tr>
      <w:tr w:rsidR="003D1BEE" w:rsidRPr="00431F6B">
        <w:trPr>
          <w:trHeight w:val="299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D1BEE" w:rsidRPr="00431F6B" w:rsidRDefault="003D1BEE" w:rsidP="00431F6B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 xml:space="preserve">Вольфганг Амадей 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BEE" w:rsidRPr="00431F6B" w:rsidRDefault="003D1BEE" w:rsidP="00431F6B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 xml:space="preserve">Г) </w:t>
            </w:r>
            <w:r>
              <w:rPr>
                <w:color w:val="000000"/>
                <w:kern w:val="1"/>
                <w:sz w:val="28"/>
                <w:szCs w:val="28"/>
              </w:rPr>
              <w:t xml:space="preserve">Равель </w:t>
            </w:r>
          </w:p>
        </w:tc>
      </w:tr>
      <w:tr w:rsidR="003D1BEE" w:rsidRPr="00431F6B">
        <w:trPr>
          <w:trHeight w:val="299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D1BEE" w:rsidRPr="00431F6B" w:rsidRDefault="003D1BEE" w:rsidP="00DA54A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>Николай Андреевич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1BEE" w:rsidRPr="00431F6B" w:rsidRDefault="003D1BEE" w:rsidP="00431F6B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431F6B">
              <w:rPr>
                <w:color w:val="000000"/>
                <w:kern w:val="1"/>
                <w:sz w:val="28"/>
                <w:szCs w:val="28"/>
              </w:rPr>
              <w:t xml:space="preserve">Д) </w:t>
            </w:r>
            <w:r>
              <w:rPr>
                <w:color w:val="000000"/>
                <w:kern w:val="1"/>
                <w:sz w:val="28"/>
                <w:szCs w:val="28"/>
              </w:rPr>
              <w:t>Моцарт</w:t>
            </w:r>
          </w:p>
        </w:tc>
      </w:tr>
    </w:tbl>
    <w:p w:rsidR="003D1BEE" w:rsidRDefault="003D1BEE" w:rsidP="00DA54A5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3D1BEE" w:rsidRPr="00DA54A5" w:rsidRDefault="003D1BEE" w:rsidP="00DA54A5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>2. Соедините фамилии композиторов и названия их произведений</w:t>
      </w:r>
      <w:r>
        <w:rPr>
          <w:b/>
          <w:bCs/>
          <w:kern w:val="1"/>
          <w:sz w:val="28"/>
          <w:szCs w:val="28"/>
        </w:rPr>
        <w:t xml:space="preserve"> – 5б.</w:t>
      </w:r>
    </w:p>
    <w:p w:rsidR="003D1BEE" w:rsidRPr="00DA54A5" w:rsidRDefault="003D1BEE" w:rsidP="00DA54A5">
      <w:pPr>
        <w:widowControl w:val="0"/>
        <w:suppressAutoHyphens/>
        <w:ind w:firstLine="980"/>
        <w:rPr>
          <w:kern w:val="1"/>
          <w:sz w:val="28"/>
          <w:szCs w:val="28"/>
        </w:rPr>
      </w:pPr>
    </w:p>
    <w:p w:rsidR="003D1BEE" w:rsidRPr="00433D22" w:rsidRDefault="003D1BEE" w:rsidP="00433D22">
      <w:pPr>
        <w:widowControl w:val="0"/>
        <w:suppressAutoHyphens/>
        <w:spacing w:line="276" w:lineRule="auto"/>
        <w:rPr>
          <w:kern w:val="1"/>
          <w:sz w:val="28"/>
          <w:szCs w:val="28"/>
        </w:rPr>
      </w:pPr>
      <w:r w:rsidRPr="00433D22">
        <w:rPr>
          <w:kern w:val="1"/>
          <w:sz w:val="28"/>
          <w:szCs w:val="28"/>
        </w:rPr>
        <w:t>1) М.П.</w:t>
      </w:r>
      <w:r>
        <w:rPr>
          <w:kern w:val="1"/>
          <w:sz w:val="28"/>
          <w:szCs w:val="28"/>
        </w:rPr>
        <w:t xml:space="preserve"> </w:t>
      </w:r>
      <w:r w:rsidRPr="00433D22">
        <w:rPr>
          <w:kern w:val="1"/>
          <w:sz w:val="28"/>
          <w:szCs w:val="28"/>
        </w:rPr>
        <w:t xml:space="preserve">Мусоргский                </w:t>
      </w:r>
      <w:r>
        <w:rPr>
          <w:kern w:val="1"/>
          <w:sz w:val="28"/>
          <w:szCs w:val="28"/>
        </w:rPr>
        <w:t xml:space="preserve"> </w:t>
      </w:r>
      <w:r w:rsidRPr="00433D22">
        <w:rPr>
          <w:kern w:val="1"/>
          <w:sz w:val="28"/>
          <w:szCs w:val="28"/>
        </w:rPr>
        <w:t>А) «Токката и фуга» ре минор</w:t>
      </w:r>
    </w:p>
    <w:p w:rsidR="003D1BEE" w:rsidRPr="00433D22" w:rsidRDefault="003D1BEE" w:rsidP="00433D22">
      <w:pPr>
        <w:widowControl w:val="0"/>
        <w:suppressAutoHyphens/>
        <w:spacing w:line="276" w:lineRule="auto"/>
        <w:rPr>
          <w:kern w:val="1"/>
          <w:sz w:val="28"/>
          <w:szCs w:val="28"/>
        </w:rPr>
      </w:pPr>
      <w:r w:rsidRPr="00433D22">
        <w:rPr>
          <w:kern w:val="1"/>
          <w:sz w:val="28"/>
          <w:szCs w:val="28"/>
        </w:rPr>
        <w:t>2) А.И. Хачатурян                    Б) «Старый замок» из цикла «Картинки с выставки»</w:t>
      </w:r>
    </w:p>
    <w:p w:rsidR="003D1BEE" w:rsidRPr="00433D22" w:rsidRDefault="003D1BEE" w:rsidP="00433D22">
      <w:pPr>
        <w:widowControl w:val="0"/>
        <w:suppressAutoHyphens/>
        <w:spacing w:line="276" w:lineRule="auto"/>
        <w:rPr>
          <w:kern w:val="1"/>
          <w:sz w:val="28"/>
          <w:szCs w:val="28"/>
        </w:rPr>
      </w:pPr>
      <w:r w:rsidRPr="00433D22">
        <w:rPr>
          <w:kern w:val="1"/>
          <w:sz w:val="28"/>
          <w:szCs w:val="28"/>
        </w:rPr>
        <w:t>3) Н. А. Римский-Корсаков     В) Сирены из симфонич. цикла Ноктюрны</w:t>
      </w:r>
    </w:p>
    <w:p w:rsidR="003D1BEE" w:rsidRPr="00433D22" w:rsidRDefault="003D1BEE" w:rsidP="00433D22">
      <w:pPr>
        <w:widowControl w:val="0"/>
        <w:suppressAutoHyphens/>
        <w:spacing w:line="276" w:lineRule="auto"/>
        <w:rPr>
          <w:kern w:val="1"/>
          <w:sz w:val="28"/>
          <w:szCs w:val="28"/>
        </w:rPr>
      </w:pPr>
      <w:r w:rsidRPr="00433D22">
        <w:rPr>
          <w:kern w:val="1"/>
          <w:sz w:val="28"/>
          <w:szCs w:val="28"/>
        </w:rPr>
        <w:t xml:space="preserve">4) Клод Дебюсси </w:t>
      </w:r>
      <w:r>
        <w:rPr>
          <w:kern w:val="1"/>
          <w:sz w:val="28"/>
          <w:szCs w:val="28"/>
        </w:rPr>
        <w:t xml:space="preserve">                     </w:t>
      </w:r>
      <w:r w:rsidRPr="00433D22">
        <w:rPr>
          <w:kern w:val="1"/>
          <w:sz w:val="28"/>
          <w:szCs w:val="28"/>
        </w:rPr>
        <w:t>Г) «</w:t>
      </w:r>
      <w:r>
        <w:rPr>
          <w:kern w:val="1"/>
          <w:sz w:val="28"/>
          <w:szCs w:val="28"/>
        </w:rPr>
        <w:t>П</w:t>
      </w:r>
      <w:r w:rsidRPr="00433D22">
        <w:rPr>
          <w:kern w:val="1"/>
          <w:sz w:val="28"/>
          <w:szCs w:val="28"/>
        </w:rPr>
        <w:t>олет шмеля» из оперы «Сказка о царе Салтане»</w:t>
      </w:r>
    </w:p>
    <w:p w:rsidR="003D1BEE" w:rsidRPr="00DA54A5" w:rsidRDefault="003D1BEE" w:rsidP="00433D22">
      <w:pPr>
        <w:widowControl w:val="0"/>
        <w:suppressAutoHyphens/>
        <w:spacing w:line="276" w:lineRule="auto"/>
        <w:rPr>
          <w:kern w:val="1"/>
          <w:sz w:val="28"/>
          <w:szCs w:val="28"/>
        </w:rPr>
      </w:pPr>
      <w:r w:rsidRPr="00433D22">
        <w:rPr>
          <w:kern w:val="1"/>
          <w:sz w:val="28"/>
          <w:szCs w:val="28"/>
        </w:rPr>
        <w:t xml:space="preserve">5) И.С. Бах                          </w:t>
      </w:r>
      <w:r>
        <w:rPr>
          <w:kern w:val="1"/>
          <w:sz w:val="28"/>
          <w:szCs w:val="28"/>
        </w:rPr>
        <w:t xml:space="preserve">     </w:t>
      </w:r>
      <w:r w:rsidRPr="00433D22">
        <w:rPr>
          <w:kern w:val="1"/>
          <w:sz w:val="28"/>
          <w:szCs w:val="28"/>
        </w:rPr>
        <w:t xml:space="preserve"> Д) «Танец с саблями» из балета «Гаянэ»</w:t>
      </w:r>
      <w:r w:rsidRPr="00DA54A5">
        <w:rPr>
          <w:kern w:val="1"/>
          <w:sz w:val="28"/>
          <w:szCs w:val="28"/>
        </w:rPr>
        <w:t xml:space="preserve"> </w:t>
      </w:r>
    </w:p>
    <w:p w:rsidR="003D1BEE" w:rsidRPr="00DA54A5" w:rsidRDefault="003D1BEE" w:rsidP="00DA54A5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>3. Соедините названия средств выразительности с их определениями:</w:t>
      </w:r>
      <w:r>
        <w:rPr>
          <w:b/>
          <w:bCs/>
          <w:kern w:val="1"/>
          <w:sz w:val="28"/>
          <w:szCs w:val="28"/>
        </w:rPr>
        <w:t xml:space="preserve"> - 5б.</w:t>
      </w:r>
    </w:p>
    <w:p w:rsidR="003D1BEE" w:rsidRPr="00DA54A5" w:rsidRDefault="003D1BEE" w:rsidP="00DA54A5">
      <w:pPr>
        <w:widowControl w:val="0"/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 xml:space="preserve">    </w:t>
      </w:r>
    </w:p>
    <w:p w:rsidR="003D1BEE" w:rsidRPr="001951B9" w:rsidRDefault="003D1BEE" w:rsidP="00DA54A5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1951B9">
        <w:rPr>
          <w:kern w:val="1"/>
          <w:sz w:val="28"/>
          <w:szCs w:val="28"/>
        </w:rPr>
        <w:t>1) РИТМ                                           А) скорость движения в музыке</w:t>
      </w:r>
    </w:p>
    <w:p w:rsidR="003D1BEE" w:rsidRPr="001951B9" w:rsidRDefault="003D1BEE" w:rsidP="00DA54A5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1951B9">
        <w:rPr>
          <w:kern w:val="1"/>
          <w:sz w:val="28"/>
          <w:szCs w:val="28"/>
        </w:rPr>
        <w:t>2) МЕЛОДИЯ                                  Б) чередование коротких и длинных звуков</w:t>
      </w:r>
    </w:p>
    <w:p w:rsidR="003D1BEE" w:rsidRPr="001951B9" w:rsidRDefault="003D1BEE" w:rsidP="00DA54A5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1951B9">
        <w:rPr>
          <w:kern w:val="1"/>
          <w:sz w:val="28"/>
          <w:szCs w:val="28"/>
        </w:rPr>
        <w:t>3) ЛАД                                             В) сила звучания в музыке</w:t>
      </w:r>
    </w:p>
    <w:p w:rsidR="003D1BEE" w:rsidRPr="001951B9" w:rsidRDefault="003D1BEE" w:rsidP="00DA54A5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1951B9">
        <w:rPr>
          <w:kern w:val="1"/>
          <w:sz w:val="28"/>
          <w:szCs w:val="28"/>
        </w:rPr>
        <w:t>4) ТЕМП                                           Г) настроение в музыке</w:t>
      </w:r>
    </w:p>
    <w:p w:rsidR="003D1BEE" w:rsidRPr="001951B9" w:rsidRDefault="003D1BEE" w:rsidP="00DA54A5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1951B9">
        <w:rPr>
          <w:kern w:val="1"/>
          <w:sz w:val="28"/>
          <w:szCs w:val="28"/>
        </w:rPr>
        <w:t>5) ДИНАМИКА                               Д) главная мысль музыкального произведения</w:t>
      </w:r>
    </w:p>
    <w:p w:rsidR="003D1BEE" w:rsidRPr="00DA54A5" w:rsidRDefault="003D1BEE" w:rsidP="00DA54A5">
      <w:pPr>
        <w:widowControl w:val="0"/>
        <w:suppressAutoHyphens/>
        <w:rPr>
          <w:kern w:val="1"/>
          <w:sz w:val="28"/>
          <w:szCs w:val="28"/>
        </w:rPr>
      </w:pPr>
    </w:p>
    <w:p w:rsidR="003D1BEE" w:rsidRPr="00DA54A5" w:rsidRDefault="003D1BEE" w:rsidP="00DA54A5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 xml:space="preserve">       4. Переставьте буквы в слове так, чтобы получилось новое слово, относящее к музыке:</w:t>
      </w:r>
      <w:r>
        <w:rPr>
          <w:b/>
          <w:bCs/>
          <w:kern w:val="1"/>
          <w:sz w:val="28"/>
          <w:szCs w:val="28"/>
        </w:rPr>
        <w:t xml:space="preserve"> 5б.</w:t>
      </w:r>
    </w:p>
    <w:p w:rsidR="003D1BEE" w:rsidRPr="00DA54A5" w:rsidRDefault="003D1BEE" w:rsidP="00DA54A5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лось……    с- - -       (название ноты)</w:t>
      </w:r>
    </w:p>
    <w:p w:rsidR="003D1BEE" w:rsidRPr="00DA54A5" w:rsidRDefault="003D1BEE" w:rsidP="00DA54A5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осло……    с- - -      (исполнение музыкального произведения одним исполнителем)</w:t>
      </w:r>
    </w:p>
    <w:p w:rsidR="003D1BEE" w:rsidRPr="00DA54A5" w:rsidRDefault="003D1BEE" w:rsidP="00DA54A5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фара…….   а- - -      (щипковый музыкальный</w:t>
      </w:r>
      <w:r w:rsidRPr="00DA54A5">
        <w:rPr>
          <w:b/>
          <w:bCs/>
          <w:kern w:val="1"/>
          <w:sz w:val="28"/>
          <w:szCs w:val="28"/>
        </w:rPr>
        <w:t xml:space="preserve"> </w:t>
      </w:r>
      <w:r w:rsidRPr="00DA54A5">
        <w:rPr>
          <w:kern w:val="1"/>
          <w:sz w:val="28"/>
          <w:szCs w:val="28"/>
        </w:rPr>
        <w:t>инструмент)</w:t>
      </w:r>
    </w:p>
    <w:p w:rsidR="003D1BEE" w:rsidRPr="00DA54A5" w:rsidRDefault="003D1BEE" w:rsidP="00DA54A5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шрам……   м- - -     (один из основных жанров музыки)</w:t>
      </w:r>
    </w:p>
    <w:p w:rsidR="003D1BEE" w:rsidRPr="00DA54A5" w:rsidRDefault="003D1BEE" w:rsidP="00DA54A5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мирон ….   м- - - -    (музыкальный лад грустной окраски)</w:t>
      </w:r>
    </w:p>
    <w:p w:rsidR="003D1BEE" w:rsidRPr="0040188D" w:rsidRDefault="003D1BEE" w:rsidP="00DA54A5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нато……    н- - -       (музыкальный знак)</w:t>
      </w:r>
    </w:p>
    <w:p w:rsidR="003D1BEE" w:rsidRPr="0040188D" w:rsidRDefault="003D1BEE" w:rsidP="00F64EDF">
      <w:pPr>
        <w:widowControl w:val="0"/>
        <w:suppressAutoHyphens/>
        <w:rPr>
          <w:kern w:val="1"/>
          <w:sz w:val="28"/>
          <w:szCs w:val="28"/>
        </w:rPr>
      </w:pPr>
    </w:p>
    <w:p w:rsidR="003D1BEE" w:rsidRPr="0040188D" w:rsidRDefault="003D1BEE" w:rsidP="00F64EDF">
      <w:pPr>
        <w:widowControl w:val="0"/>
        <w:suppressAutoHyphens/>
        <w:rPr>
          <w:kern w:val="1"/>
          <w:sz w:val="28"/>
          <w:szCs w:val="28"/>
        </w:rPr>
      </w:pPr>
    </w:p>
    <w:p w:rsidR="003D1BEE" w:rsidRPr="0040188D" w:rsidRDefault="003D1BEE" w:rsidP="00F64EDF">
      <w:pPr>
        <w:widowControl w:val="0"/>
        <w:suppressAutoHyphens/>
        <w:jc w:val="center"/>
        <w:rPr>
          <w:b/>
          <w:bCs/>
          <w:kern w:val="1"/>
          <w:sz w:val="28"/>
          <w:szCs w:val="28"/>
        </w:rPr>
      </w:pPr>
      <w:r w:rsidRPr="0040188D">
        <w:rPr>
          <w:b/>
          <w:bCs/>
          <w:kern w:val="1"/>
          <w:sz w:val="28"/>
          <w:szCs w:val="28"/>
        </w:rPr>
        <w:t>Часть С</w:t>
      </w:r>
    </w:p>
    <w:p w:rsidR="003D1BEE" w:rsidRPr="0040188D" w:rsidRDefault="003D1BEE" w:rsidP="00F64EDF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3D1BEE" w:rsidRPr="0040188D" w:rsidRDefault="003D1BEE" w:rsidP="00F64EDF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40188D">
        <w:rPr>
          <w:b/>
          <w:bCs/>
          <w:kern w:val="1"/>
          <w:sz w:val="28"/>
          <w:szCs w:val="28"/>
        </w:rPr>
        <w:t>Музыкальная викторина.</w:t>
      </w:r>
    </w:p>
    <w:p w:rsidR="003D1BEE" w:rsidRPr="0040188D" w:rsidRDefault="003D1BEE" w:rsidP="00F64EDF">
      <w:pPr>
        <w:widowControl w:val="0"/>
        <w:suppressAutoHyphens/>
        <w:rPr>
          <w:b/>
          <w:bCs/>
          <w:kern w:val="1"/>
          <w:sz w:val="28"/>
          <w:szCs w:val="28"/>
        </w:rPr>
      </w:pPr>
    </w:p>
    <w:p w:rsidR="003D1BEE" w:rsidRPr="0040188D" w:rsidRDefault="003D1BEE" w:rsidP="0040188D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1.</w:t>
      </w:r>
    </w:p>
    <w:p w:rsidR="003D1BEE" w:rsidRPr="0040188D" w:rsidRDefault="003D1BEE" w:rsidP="0040188D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2.</w:t>
      </w:r>
    </w:p>
    <w:p w:rsidR="003D1BEE" w:rsidRPr="0040188D" w:rsidRDefault="003D1BEE" w:rsidP="0040188D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3.</w:t>
      </w:r>
    </w:p>
    <w:p w:rsidR="003D1BEE" w:rsidRPr="0040188D" w:rsidRDefault="003D1BEE" w:rsidP="0040188D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4.</w:t>
      </w:r>
    </w:p>
    <w:p w:rsidR="003D1BEE" w:rsidRPr="0040188D" w:rsidRDefault="003D1BEE" w:rsidP="0040188D">
      <w:pPr>
        <w:rPr>
          <w:b/>
          <w:bCs/>
          <w:sz w:val="28"/>
          <w:szCs w:val="28"/>
        </w:rPr>
      </w:pPr>
      <w:r w:rsidRPr="0040188D">
        <w:rPr>
          <w:b/>
          <w:bCs/>
          <w:sz w:val="28"/>
          <w:szCs w:val="28"/>
        </w:rPr>
        <w:t>5.</w:t>
      </w:r>
    </w:p>
    <w:p w:rsidR="003D1BEE" w:rsidRPr="0040188D" w:rsidRDefault="003D1BEE" w:rsidP="00D4524B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sectPr w:rsidR="003D1BEE" w:rsidRPr="0040188D" w:rsidSect="004A62EC">
      <w:pgSz w:w="16838" w:h="11906" w:orient="landscape"/>
      <w:pgMar w:top="993" w:right="36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464919F2"/>
    <w:multiLevelType w:val="hybridMultilevel"/>
    <w:tmpl w:val="9A9AA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04234C"/>
    <w:multiLevelType w:val="hybridMultilevel"/>
    <w:tmpl w:val="5D749F74"/>
    <w:lvl w:ilvl="0" w:tplc="F0604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191"/>
    <w:rsid w:val="00014ED6"/>
    <w:rsid w:val="00081F1F"/>
    <w:rsid w:val="000870CA"/>
    <w:rsid w:val="001951B9"/>
    <w:rsid w:val="001C01C0"/>
    <w:rsid w:val="00204AC7"/>
    <w:rsid w:val="002D42BF"/>
    <w:rsid w:val="002D5033"/>
    <w:rsid w:val="003129EC"/>
    <w:rsid w:val="00344191"/>
    <w:rsid w:val="003A03F2"/>
    <w:rsid w:val="003C4B82"/>
    <w:rsid w:val="003D1BEE"/>
    <w:rsid w:val="0040188D"/>
    <w:rsid w:val="00431F6B"/>
    <w:rsid w:val="00433D22"/>
    <w:rsid w:val="00495BC6"/>
    <w:rsid w:val="004A62EC"/>
    <w:rsid w:val="00521117"/>
    <w:rsid w:val="0057036D"/>
    <w:rsid w:val="00697958"/>
    <w:rsid w:val="006B25C1"/>
    <w:rsid w:val="006E5630"/>
    <w:rsid w:val="007063B0"/>
    <w:rsid w:val="00775EAA"/>
    <w:rsid w:val="007F166E"/>
    <w:rsid w:val="007F3B21"/>
    <w:rsid w:val="007F7FCD"/>
    <w:rsid w:val="00842CF5"/>
    <w:rsid w:val="0084397A"/>
    <w:rsid w:val="00847180"/>
    <w:rsid w:val="008F4454"/>
    <w:rsid w:val="009E0F1D"/>
    <w:rsid w:val="00A12BA3"/>
    <w:rsid w:val="00A217BE"/>
    <w:rsid w:val="00A27B3B"/>
    <w:rsid w:val="00A76E3D"/>
    <w:rsid w:val="00BE5285"/>
    <w:rsid w:val="00C82376"/>
    <w:rsid w:val="00CA2B50"/>
    <w:rsid w:val="00D17D41"/>
    <w:rsid w:val="00D279AA"/>
    <w:rsid w:val="00D4524B"/>
    <w:rsid w:val="00D8367E"/>
    <w:rsid w:val="00DA54A5"/>
    <w:rsid w:val="00DB0BC9"/>
    <w:rsid w:val="00DF029C"/>
    <w:rsid w:val="00E301F7"/>
    <w:rsid w:val="00E67356"/>
    <w:rsid w:val="00E724AC"/>
    <w:rsid w:val="00ED242A"/>
    <w:rsid w:val="00F366F3"/>
    <w:rsid w:val="00F64EDF"/>
    <w:rsid w:val="00FF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4A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217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5</Pages>
  <Words>549</Words>
  <Characters>3131</Characters>
  <Application>Microsoft Office Outlook</Application>
  <DocSecurity>0</DocSecurity>
  <Lines>0</Lines>
  <Paragraphs>0</Paragraphs>
  <ScaleCrop>false</ScaleCrop>
  <Company>МОУ Солерудниковская гимназия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тест</dc:title>
  <dc:subject/>
  <dc:creator>Школа</dc:creator>
  <cp:keywords/>
  <dc:description/>
  <cp:lastModifiedBy>School</cp:lastModifiedBy>
  <cp:revision>7</cp:revision>
  <dcterms:created xsi:type="dcterms:W3CDTF">2016-05-10T15:21:00Z</dcterms:created>
  <dcterms:modified xsi:type="dcterms:W3CDTF">2016-10-10T05:26:00Z</dcterms:modified>
</cp:coreProperties>
</file>